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6AE4E9B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676F6">
        <w:rPr>
          <w:rFonts w:ascii="Garamond" w:hAnsi="Garamond"/>
          <w:sz w:val="24"/>
          <w:szCs w:val="24"/>
        </w:rPr>
        <w:t>4</w:t>
      </w:r>
      <w:r w:rsidR="001522CE">
        <w:rPr>
          <w:rFonts w:ascii="Garamond" w:hAnsi="Garamond"/>
          <w:sz w:val="24"/>
          <w:szCs w:val="24"/>
        </w:rPr>
        <w:t>6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17BC6C54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522CE" w:rsidRPr="00A63F9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https://zakazky.zcu.cz/contract_display_4886.html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2874E45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522CE">
        <w:rPr>
          <w:rFonts w:ascii="Garamond" w:hAnsi="Garamond" w:cs="Arial"/>
          <w:b/>
          <w:sz w:val="22"/>
          <w:szCs w:val="22"/>
        </w:rPr>
        <w:t>20</w:t>
      </w:r>
      <w:r w:rsidR="004F76C1">
        <w:rPr>
          <w:rFonts w:ascii="Garamond" w:hAnsi="Garamond" w:cs="Arial"/>
          <w:b/>
          <w:sz w:val="22"/>
          <w:szCs w:val="22"/>
        </w:rPr>
        <w:t>.10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EE164" w14:textId="77777777" w:rsidR="00E7304E" w:rsidRDefault="00E7304E" w:rsidP="00795AAC">
      <w:r>
        <w:separator/>
      </w:r>
    </w:p>
  </w:endnote>
  <w:endnote w:type="continuationSeparator" w:id="0">
    <w:p w14:paraId="3FF060E9" w14:textId="77777777" w:rsidR="00E7304E" w:rsidRDefault="00E7304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075C9" w14:textId="77777777" w:rsidR="00E7304E" w:rsidRDefault="00E7304E" w:rsidP="00795AAC">
      <w:r>
        <w:separator/>
      </w:r>
    </w:p>
  </w:footnote>
  <w:footnote w:type="continuationSeparator" w:id="0">
    <w:p w14:paraId="41DC2751" w14:textId="77777777" w:rsidR="00E7304E" w:rsidRDefault="00E7304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C01F9"/>
    <w:rsid w:val="005D7F53"/>
    <w:rsid w:val="005E1AA8"/>
    <w:rsid w:val="005E452D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039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86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Jd3EcyBwfJhfqt1ju2XhvbaDoLg2vfsCAT4b1Qpsy0M=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IOzzEPpRQLqopZHsfFdacHTRUntm/5KFUqST+zEoVis=</DigestValue>
    </Reference>
  </SignedInfo>
  <SignatureValue>KKuArscZ/u6y4eAcPwwI1yA/5eG4n50YVca8zjIBpgt3ivuwfaa0Bi92kcrw4DFfqxe2GNA6sDQ7
OkldBZNGGsagivPUCvUz16YrJfa6BbRo6DwITxrimHgNdTdeWa8o/MBowVNWs1xphFWfev0ZNkq1
X6/llynM0M80PRx2km0tQg1T5ogrgVERLEMgR/Na449vBsJUBC3e2q8yVZonVOLrMB+8nxmwKy6M
ZRHhC6v2Q8dOrudHkGeQF3Ei69ZEeQNpJLNpRHscdo8vH/qi4Euhe6dHCTPjnOW2TH+xtOWAaB3k
dXr185NG/Htw1lPEndtZT4zdmvimaIYTazeXvw==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cKRfMon5XvgJqzr87yKiMuJJOgIyIrSdYYDd9iPTdJg=</DigestValue>
      </Reference>
      <Reference URI="/word/document.xml?ContentType=application/vnd.openxmlformats-officedocument.wordprocessingml.document.main+xml">
        <DigestMethod Algorithm="http://www.w3.org/2001/04/xmlenc#sha256"/>
        <DigestValue>722jrRfh4PEkprMG6E4R1V++H+aFA75M4YPf+9EYiRM=</DigestValue>
      </Reference>
      <Reference URI="/word/endnotes.xml?ContentType=application/vnd.openxmlformats-officedocument.wordprocessingml.endnotes+xml">
        <DigestMethod Algorithm="http://www.w3.org/2001/04/xmlenc#sha256"/>
        <DigestValue>sYcVwt0CwRnrm+8Qd0noupBGxphLXEGUN9fVA8m0TUI=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igVFl9xk6u85Yg3iuKg8jjyIvFQ/97C6Hl3ZQGNqYi8=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Qetwfu6v1fyC5JFQDDo72tvghDqy6QvDar0k+YhUvJ4=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2021-10-06T12:52:50Z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2021-10-06T12:52:50Z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CDF2C0-0BAC-4AF2-AF9B-317D7F7E6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7</cp:revision>
  <cp:lastPrinted>2018-08-08T13:48:00Z</cp:lastPrinted>
  <dcterms:created xsi:type="dcterms:W3CDTF">2021-09-20T07:30:00Z</dcterms:created>
  <dcterms:modified xsi:type="dcterms:W3CDTF">2021-10-06T12:52:00Z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